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12"/>
          <w:szCs w:val="12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2"/>
          <w:szCs w:val="2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3F51BB1C" w:rsidR="00763756" w:rsidRPr="0088204C" w:rsidRDefault="00837E23" w:rsidP="00047CC2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bookmarkStart w:id="14" w:name="_Hlk112055198"/>
      <w:bookmarkStart w:id="15" w:name="_Hlk112055199"/>
      <w:r w:rsidRPr="008A7B40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Utwardzenie miejsc postojowych w ciągu ul. Grunwaldzkiej w Bydgoszczy </w:t>
      </w:r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br/>
      </w:r>
      <w:r w:rsidRPr="008A7B40">
        <w:rPr>
          <w:rFonts w:ascii="Calibri" w:eastAsia="Calibri" w:hAnsi="Calibri" w:cs="Calibri"/>
          <w:b/>
          <w:bCs/>
          <w:sz w:val="26"/>
          <w:szCs w:val="26"/>
          <w:lang w:eastAsia="en-US"/>
        </w:rPr>
        <w:t>(droga serwisowa) na odcinku od ul. Grunwaldzkiej 111 do ul. Grunwaldzkiej 131</w:t>
      </w:r>
      <w:r w:rsidR="007C1C3C" w:rsidRPr="007C1C3C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bookmarkEnd w:id="14"/>
    <w:bookmarkEnd w:id="15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192C7D2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885F9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8949F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A7891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469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0E8A0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8E67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E40BF" w14:textId="77777777" w:rsidR="00F9240D" w:rsidRPr="00661C21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18D1F179" w14:textId="33AE5FF7" w:rsidR="008547F1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8547F1" w:rsidRPr="008547F1" w:rsidSect="002A4E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83494" w14:textId="77777777" w:rsidR="001426CA" w:rsidRDefault="001426CA">
      <w:r>
        <w:separator/>
      </w:r>
    </w:p>
  </w:endnote>
  <w:endnote w:type="continuationSeparator" w:id="0">
    <w:p w14:paraId="673D383A" w14:textId="77777777" w:rsidR="001426CA" w:rsidRDefault="0014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A4358" w14:textId="77777777" w:rsidR="00837E23" w:rsidRDefault="00837E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75EB3" w14:textId="77777777" w:rsidR="00837E23" w:rsidRDefault="00837E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5945" w14:textId="77777777" w:rsidR="00837E23" w:rsidRDefault="00837E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55466" w14:textId="77777777" w:rsidR="001426CA" w:rsidRDefault="001426CA">
      <w:r>
        <w:separator/>
      </w:r>
    </w:p>
  </w:footnote>
  <w:footnote w:type="continuationSeparator" w:id="0">
    <w:p w14:paraId="5ED5FAA2" w14:textId="77777777" w:rsidR="001426CA" w:rsidRDefault="00142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BB943" w14:textId="77777777" w:rsidR="00837E23" w:rsidRDefault="00837E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3821" w14:textId="77777777" w:rsidR="00837E23" w:rsidRDefault="00837E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50011F59" w:rsidR="003A26E2" w:rsidRPr="00C35A35" w:rsidRDefault="00047CC2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6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837E23">
      <w:rPr>
        <w:rFonts w:ascii="Calibri" w:hAnsi="Calibri"/>
        <w:b/>
        <w:bCs/>
        <w:sz w:val="24"/>
        <w:szCs w:val="24"/>
      </w:rPr>
      <w:t>33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6"/>
    <w:r>
      <w:rPr>
        <w:rFonts w:ascii="Calibri" w:hAnsi="Calibri"/>
        <w:b/>
        <w:bCs/>
        <w:sz w:val="24"/>
        <w:szCs w:val="24"/>
      </w:rPr>
      <w:t xml:space="preserve">5    </w:t>
    </w:r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37E23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53A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47CC2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26CA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87241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4F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07496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C3C"/>
    <w:rsid w:val="007C1F4D"/>
    <w:rsid w:val="007C7B59"/>
    <w:rsid w:val="007D2C75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37E23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04C"/>
    <w:rsid w:val="008823C7"/>
    <w:rsid w:val="008829E6"/>
    <w:rsid w:val="00890E2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D7994"/>
    <w:rsid w:val="009E0261"/>
    <w:rsid w:val="009E08F9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5789C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3EB"/>
    <w:rsid w:val="00A952F0"/>
    <w:rsid w:val="00A95667"/>
    <w:rsid w:val="00AA14C7"/>
    <w:rsid w:val="00AA2B65"/>
    <w:rsid w:val="00AB29F5"/>
    <w:rsid w:val="00AB3430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0F14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40D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2B9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39</cp:revision>
  <cp:lastPrinted>2022-06-03T11:24:00Z</cp:lastPrinted>
  <dcterms:created xsi:type="dcterms:W3CDTF">2021-06-28T12:15:00Z</dcterms:created>
  <dcterms:modified xsi:type="dcterms:W3CDTF">2025-07-16T09:15:00Z</dcterms:modified>
</cp:coreProperties>
</file>